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9274F" w:rsidR="00204095" w:rsidP="0099274F" w:rsidRDefault="00204095" w14:paraId="50D77D98" w14:textId="77777777">
      <w:pPr>
        <w:pStyle w:val="Standard"/>
        <w:spacing w:line="240" w:lineRule="auto"/>
        <w:jc w:val="both"/>
        <w:rPr>
          <w:rFonts w:asciiTheme="minorHAnsi" w:hAnsiTheme="minorHAnsi" w:cstheme="minorHAnsi"/>
          <w:b/>
        </w:rPr>
      </w:pPr>
    </w:p>
    <w:p w:rsidRPr="0099274F" w:rsidR="00204095" w:rsidP="0099274F" w:rsidRDefault="00204095" w14:paraId="5672F551" w14:textId="1A1C7594">
      <w:pPr>
        <w:pStyle w:val="Standard"/>
        <w:spacing w:line="240" w:lineRule="auto"/>
        <w:jc w:val="center"/>
        <w:rPr>
          <w:rFonts w:asciiTheme="minorHAnsi" w:hAnsiTheme="minorHAnsi" w:cstheme="minorHAnsi"/>
        </w:rPr>
      </w:pPr>
      <w:r w:rsidRPr="0099274F">
        <w:rPr>
          <w:rFonts w:asciiTheme="minorHAnsi" w:hAnsiTheme="minorHAnsi" w:cstheme="minorHAnsi"/>
          <w:b/>
        </w:rPr>
        <w:t>OŚWIADCZENIE WYKONAWCY O BRAKU POWIĄZAŃ Z ZAMAWIAJĄCYM</w:t>
      </w:r>
    </w:p>
    <w:p w:rsidRPr="0099274F" w:rsidR="00204095" w:rsidP="0099274F" w:rsidRDefault="00204095" w14:paraId="133A010A" w14:textId="777777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:rsidRPr="0099274F" w:rsidR="00204095" w:rsidP="0099274F" w:rsidRDefault="00204095" w14:paraId="3346A397" w14:textId="777777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99274F">
        <w:rPr>
          <w:rFonts w:asciiTheme="minorHAnsi" w:hAnsiTheme="minorHAnsi" w:cstheme="minorHAnsi"/>
        </w:rPr>
        <w:t>………………………………………………………………………………..................................</w:t>
      </w:r>
    </w:p>
    <w:p w:rsidRPr="0099274F" w:rsidR="00204095" w:rsidP="3E43D67E" w:rsidRDefault="00204095" w14:paraId="37FEB238" w14:textId="4213FDE4" w14:noSpellErr="1">
      <w:pPr>
        <w:pStyle w:val="Standard"/>
        <w:spacing w:after="0" w:line="240" w:lineRule="auto"/>
        <w:jc w:val="both"/>
        <w:rPr>
          <w:rFonts w:ascii="Calibri" w:hAnsi="Calibri" w:cs="Calibri" w:asciiTheme="minorAscii" w:hAnsiTheme="minorAscii" w:cstheme="minorAscii"/>
          <w:lang w:val="en-US"/>
        </w:rPr>
      </w:pP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>(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>nazwisko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>i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>imię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>osoby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>upoważnionej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 xml:space="preserve">do  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>reprezentowania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 xml:space="preserve">  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>Wykonawcy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>)</w:t>
      </w:r>
    </w:p>
    <w:p w:rsidRPr="0099274F" w:rsidR="00204095" w:rsidP="0099274F" w:rsidRDefault="00204095" w14:paraId="4107EA6E" w14:textId="77777777">
      <w:pPr>
        <w:pStyle w:val="Standard"/>
        <w:spacing w:line="240" w:lineRule="auto"/>
        <w:jc w:val="both"/>
        <w:rPr>
          <w:rFonts w:asciiTheme="minorHAnsi" w:hAnsiTheme="minorHAnsi" w:cstheme="minorHAnsi"/>
          <w:bCs/>
          <w:u w:val="single"/>
        </w:rPr>
      </w:pPr>
    </w:p>
    <w:p w:rsidRPr="0099274F" w:rsidR="00204095" w:rsidP="3E43D67E" w:rsidRDefault="00204095" w14:paraId="67B960DD" w14:textId="75F9FDFE" w14:noSpellErr="1">
      <w:pPr>
        <w:pStyle w:val="Standard"/>
        <w:spacing w:line="240" w:lineRule="auto"/>
        <w:jc w:val="both"/>
        <w:rPr>
          <w:rFonts w:ascii="Calibri" w:hAnsi="Calibri" w:cs="Calibri" w:asciiTheme="minorAscii" w:hAnsiTheme="minorAscii" w:cstheme="minorAscii"/>
          <w:lang w:val="en-US"/>
        </w:rPr>
      </w:pP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Działając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w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imieniu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(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nazwa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Wykonawcy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):  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………………………………………………</w:t>
      </w:r>
    </w:p>
    <w:p w:rsidRPr="0099274F" w:rsidR="00204095" w:rsidP="0099274F" w:rsidRDefault="00204095" w14:paraId="4DC5F57F" w14:textId="77777777">
      <w:pPr>
        <w:pStyle w:val="Tekstpodstawowy3"/>
        <w:jc w:val="both"/>
        <w:rPr>
          <w:sz w:val="24"/>
          <w:szCs w:val="24"/>
        </w:rPr>
      </w:pPr>
    </w:p>
    <w:p w:rsidRPr="0099274F" w:rsidR="00204095" w:rsidP="0099274F" w:rsidRDefault="00204095" w14:paraId="3E67E29A" w14:textId="77777777">
      <w:pPr>
        <w:pStyle w:val="Tekstpodstawowy3"/>
        <w:jc w:val="both"/>
        <w:rPr>
          <w:sz w:val="24"/>
          <w:szCs w:val="24"/>
        </w:rPr>
      </w:pPr>
      <w:r w:rsidRPr="0099274F">
        <w:rPr>
          <w:sz w:val="24"/>
          <w:szCs w:val="24"/>
        </w:rPr>
        <w:t>Adres……………………………………………………………………………………………………</w:t>
      </w:r>
    </w:p>
    <w:p w:rsidRPr="0099274F" w:rsidR="00204095" w:rsidP="0099274F" w:rsidRDefault="00204095" w14:paraId="326D0324" w14:textId="77777777">
      <w:pPr>
        <w:pStyle w:val="Tekstpodstawowy3"/>
        <w:jc w:val="both"/>
        <w:rPr>
          <w:sz w:val="24"/>
          <w:szCs w:val="24"/>
        </w:rPr>
      </w:pPr>
    </w:p>
    <w:p w:rsidRPr="0099274F" w:rsidR="00204095" w:rsidP="0099274F" w:rsidRDefault="00204095" w14:paraId="1B1E43B6" w14:textId="77777777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9274F">
        <w:rPr>
          <w:rFonts w:asciiTheme="minorHAnsi" w:hAnsiTheme="minorHAnsi" w:cstheme="minorHAnsi"/>
        </w:rPr>
        <w:t>NIP…………………………………………REGON…………………………………………………</w:t>
      </w:r>
    </w:p>
    <w:p w:rsidRPr="0099274F" w:rsidR="00204095" w:rsidP="0099274F" w:rsidRDefault="00204095" w14:paraId="73186977" w14:textId="7B075897">
      <w:pPr>
        <w:pStyle w:val="NormalnyWeb"/>
        <w:spacing w:before="0" w:beforeAutospacing="0" w:after="0" w:line="240" w:lineRule="auto"/>
        <w:jc w:val="both"/>
        <w:rPr>
          <w:rFonts w:asciiTheme="minorHAnsi" w:hAnsiTheme="minorHAnsi" w:cstheme="minorHAnsi"/>
          <w:i/>
          <w:lang w:val="pl-PL"/>
        </w:rPr>
      </w:pPr>
      <w:r w:rsidRPr="0099274F">
        <w:rPr>
          <w:rFonts w:asciiTheme="minorHAnsi" w:hAnsiTheme="minorHAnsi" w:cstheme="minorHAnsi"/>
          <w:bCs/>
          <w:lang w:val="pl-PL"/>
        </w:rPr>
        <w:t>Niniejszym oświadczam o braku powiązań kapitałowych lub osobowych z</w:t>
      </w:r>
      <w:r w:rsidRPr="0099274F" w:rsidR="008A7121">
        <w:rPr>
          <w:rFonts w:asciiTheme="minorHAnsi" w:hAnsiTheme="minorHAnsi" w:cstheme="minorHAnsi"/>
          <w:bCs/>
          <w:lang w:val="pl-PL"/>
        </w:rPr>
        <w:t xml:space="preserve"> Fundacją Habitat for Humanity Poland</w:t>
      </w:r>
      <w:r w:rsidRPr="0099274F" w:rsidR="005A20A0">
        <w:rPr>
          <w:rFonts w:asciiTheme="minorHAnsi" w:hAnsiTheme="minorHAnsi" w:cstheme="minorHAnsi"/>
          <w:bCs/>
          <w:lang w:val="pl-PL"/>
        </w:rPr>
        <w:t xml:space="preserve"> lub z osobami upoważnionymi do zaciągania zobowiązań w imieniu Fundacji Habitat for Humanity</w:t>
      </w:r>
      <w:r w:rsidRPr="0099274F" w:rsidR="001859A2">
        <w:rPr>
          <w:rFonts w:asciiTheme="minorHAnsi" w:hAnsiTheme="minorHAnsi" w:cstheme="minorHAnsi"/>
          <w:bCs/>
          <w:lang w:val="pl-PL"/>
        </w:rPr>
        <w:t xml:space="preserve"> Poland, wykonującymi czynności związane z przygotowaniem i</w:t>
      </w:r>
      <w:r w:rsidR="00661B4D">
        <w:rPr>
          <w:rFonts w:asciiTheme="minorHAnsi" w:hAnsiTheme="minorHAnsi" w:cstheme="minorHAnsi"/>
          <w:bCs/>
          <w:lang w:val="pl-PL"/>
        </w:rPr>
        <w:t> </w:t>
      </w:r>
      <w:r w:rsidRPr="0099274F" w:rsidR="001859A2">
        <w:rPr>
          <w:rFonts w:asciiTheme="minorHAnsi" w:hAnsiTheme="minorHAnsi" w:cstheme="minorHAnsi"/>
          <w:bCs/>
          <w:lang w:val="pl-PL"/>
        </w:rPr>
        <w:t>przeprowadzeniem procedury wyboru wykonawcy</w:t>
      </w:r>
      <w:r w:rsidRPr="0099274F" w:rsidR="00334F1E">
        <w:rPr>
          <w:rFonts w:asciiTheme="minorHAnsi" w:hAnsiTheme="minorHAnsi" w:cstheme="minorHAnsi"/>
          <w:bCs/>
          <w:lang w:val="pl-PL"/>
        </w:rPr>
        <w:t xml:space="preserve"> zadania pn.: </w:t>
      </w:r>
      <w:r w:rsidRPr="0099274F" w:rsidR="0099274F">
        <w:rPr>
          <w:rFonts w:asciiTheme="minorHAnsi" w:hAnsiTheme="minorHAnsi" w:cstheme="minorHAnsi"/>
          <w:bCs/>
          <w:lang w:val="pl-PL"/>
        </w:rPr>
        <w:t>„</w:t>
      </w:r>
      <w:r w:rsidRPr="0099274F" w:rsidR="0099274F">
        <w:rPr>
          <w:rFonts w:asciiTheme="minorHAnsi" w:hAnsiTheme="minorHAnsi" w:cstheme="minorHAnsi"/>
          <w:lang w:val="pl-PL"/>
        </w:rPr>
        <w:t>Rozbudowa zasobu Społecznej Agencji Najmu w Dąbrowie Górniczej poprzez pozyskanie mieszkań na rynku komercyjnym przez agencję nieruchomości” na potrzeby projektu: „</w:t>
      </w:r>
      <w:r w:rsidRPr="0099274F" w:rsidR="0099274F">
        <w:rPr>
          <w:rFonts w:asciiTheme="minorHAnsi" w:hAnsiTheme="minorHAnsi" w:cstheme="minorHAnsi"/>
          <w:i/>
          <w:lang w:val="pl-PL"/>
        </w:rPr>
        <w:t xml:space="preserve">Pilotaż Społecznej Agencji Najmu w Dąbrowie Górniczej adresowanej do mieszkańców pozostających w trudnej sytuacji mieszkaniowej i życiowej, </w:t>
      </w:r>
      <w:r w:rsidRPr="0099274F">
        <w:rPr>
          <w:rFonts w:asciiTheme="minorHAnsi" w:hAnsiTheme="minorHAnsi" w:cstheme="minorHAnsi"/>
          <w:bCs/>
          <w:lang w:val="pl-PL"/>
        </w:rPr>
        <w:t xml:space="preserve"> polegających w szczególności na :</w:t>
      </w:r>
    </w:p>
    <w:p w:rsidRPr="0099274F" w:rsidR="00204095" w:rsidP="3E43D67E" w:rsidRDefault="00204095" w14:paraId="0A92FDF5" w14:textId="77777777" w14:noSpellErr="1">
      <w:pPr>
        <w:pStyle w:val="Standard"/>
        <w:numPr>
          <w:ilvl w:val="0"/>
          <w:numId w:val="38"/>
        </w:numPr>
        <w:spacing w:after="0" w:line="240" w:lineRule="auto"/>
        <w:jc w:val="both"/>
        <w:rPr>
          <w:rFonts w:ascii="Calibri" w:hAnsi="Calibri" w:cs="Calibri" w:asciiTheme="minorAscii" w:hAnsiTheme="minorAscii" w:cstheme="minorAscii"/>
          <w:lang w:val="en-US"/>
        </w:rPr>
      </w:pP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uczestniczeniu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w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spółce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jako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wspólnik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spółki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cywilnej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lub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spółki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osobowej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,</w:t>
      </w:r>
    </w:p>
    <w:p w:rsidRPr="0099274F" w:rsidR="00204095" w:rsidP="3E43D67E" w:rsidRDefault="00204095" w14:paraId="44256011" w14:textId="77777777" w14:noSpellErr="1">
      <w:pPr>
        <w:pStyle w:val="Standard"/>
        <w:numPr>
          <w:ilvl w:val="0"/>
          <w:numId w:val="38"/>
        </w:numPr>
        <w:spacing w:after="0" w:line="240" w:lineRule="auto"/>
        <w:jc w:val="both"/>
        <w:rPr>
          <w:rFonts w:ascii="Calibri" w:hAnsi="Calibri" w:cs="Calibri" w:asciiTheme="minorAscii" w:hAnsiTheme="minorAscii" w:cstheme="minorAscii"/>
          <w:lang w:val="en-US"/>
        </w:rPr>
      </w:pP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posiadaniu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co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najmniej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10 %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udziałów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lub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akcji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,</w:t>
      </w:r>
    </w:p>
    <w:p w:rsidRPr="0099274F" w:rsidR="00204095" w:rsidP="3E43D67E" w:rsidRDefault="00204095" w14:paraId="68E351A0" w14:textId="77777777" w14:noSpellErr="1">
      <w:pPr>
        <w:pStyle w:val="Standard"/>
        <w:numPr>
          <w:ilvl w:val="0"/>
          <w:numId w:val="38"/>
        </w:numPr>
        <w:spacing w:after="0" w:line="240" w:lineRule="auto"/>
        <w:jc w:val="both"/>
        <w:rPr>
          <w:rFonts w:ascii="Calibri" w:hAnsi="Calibri" w:cs="Calibri" w:asciiTheme="minorAscii" w:hAnsiTheme="minorAscii" w:cstheme="minorAscii"/>
          <w:lang w:val="en-US"/>
        </w:rPr>
      </w:pP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pełnieniu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funkcji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członka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organu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nadzorczego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lub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zarządzającego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prokurenta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,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pełnomocnika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,</w:t>
      </w:r>
    </w:p>
    <w:p w:rsidRPr="0099274F" w:rsidR="00204095" w:rsidP="3E43D67E" w:rsidRDefault="00204095" w14:paraId="73BF6514" w14:textId="6C8C33F4" w14:noSpellErr="1">
      <w:pPr>
        <w:pStyle w:val="Standard"/>
        <w:numPr>
          <w:ilvl w:val="0"/>
          <w:numId w:val="38"/>
        </w:numPr>
        <w:spacing w:after="0" w:line="240" w:lineRule="auto"/>
        <w:jc w:val="both"/>
        <w:rPr>
          <w:rFonts w:ascii="Calibri" w:hAnsi="Calibri" w:cs="Calibri" w:asciiTheme="minorAscii" w:hAnsiTheme="minorAscii" w:cstheme="minorAscii"/>
          <w:lang w:val="en-US"/>
        </w:rPr>
      </w:pP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pozostawaniu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w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związku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małżeńskim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w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stosunku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pokrewieństwa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lub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powinowactwa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w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linii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prostej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,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pokrewieństwa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lub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powinowactwa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w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linii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bocznej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do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drugiego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stopnia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lub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w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stosunku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przysposobienia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,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opieki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lub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kurateli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>.</w:t>
      </w:r>
    </w:p>
    <w:p w:rsidRPr="0099274F" w:rsidR="00204095" w:rsidP="0099274F" w:rsidRDefault="00204095" w14:paraId="10959712" w14:textId="77777777">
      <w:pPr>
        <w:pStyle w:val="Standard"/>
        <w:spacing w:after="0" w:line="240" w:lineRule="auto"/>
        <w:ind w:left="720"/>
        <w:jc w:val="both"/>
        <w:rPr>
          <w:rFonts w:asciiTheme="minorHAnsi" w:hAnsiTheme="minorHAnsi" w:cstheme="minorHAnsi"/>
          <w:bCs/>
        </w:rPr>
      </w:pPr>
    </w:p>
    <w:p w:rsidRPr="0099274F" w:rsidR="00204095" w:rsidP="0099274F" w:rsidRDefault="00204095" w14:paraId="55D1491B" w14:textId="1FA174E7">
      <w:pPr>
        <w:jc w:val="both"/>
        <w:rPr>
          <w:rFonts w:asciiTheme="minorHAnsi" w:hAnsiTheme="minorHAnsi" w:cstheme="minorHAnsi"/>
          <w:lang w:val="pl-PL"/>
        </w:rPr>
      </w:pPr>
      <w:r w:rsidRPr="0099274F">
        <w:rPr>
          <w:rFonts w:asciiTheme="minorHAnsi" w:hAnsiTheme="minorHAnsi" w:cstheme="minorHAnsi"/>
          <w:i/>
          <w:lang w:val="pl-PL"/>
        </w:rPr>
        <w:t>W celu uniknięcia konfliktu interesu Wykonawca powiązany osobowo lub kapitałowo, który złoży ofertę, zostanie wykluczony z udziału w postępowaniu.</w:t>
      </w:r>
    </w:p>
    <w:p w:rsidRPr="0099274F" w:rsidR="00204095" w:rsidP="0099274F" w:rsidRDefault="00204095" w14:paraId="00D3556E" w14:textId="77777777">
      <w:pPr>
        <w:spacing w:line="360" w:lineRule="auto"/>
        <w:jc w:val="both"/>
        <w:rPr>
          <w:rFonts w:cstheme="minorHAnsi"/>
          <w:lang w:val="pl-PL"/>
        </w:rPr>
      </w:pPr>
      <w:r w:rsidRPr="0099274F">
        <w:rPr>
          <w:rFonts w:cstheme="minorHAnsi"/>
          <w:lang w:val="pl-PL"/>
        </w:rPr>
        <w:t xml:space="preserve">                  </w:t>
      </w:r>
    </w:p>
    <w:p w:rsidRPr="0099274F" w:rsidR="00204095" w:rsidP="0099274F" w:rsidRDefault="00204095" w14:paraId="61E758C5" w14:textId="77777777">
      <w:pPr>
        <w:spacing w:line="360" w:lineRule="auto"/>
        <w:jc w:val="both"/>
        <w:rPr>
          <w:rFonts w:cstheme="minorHAnsi"/>
          <w:lang w:val="pl-PL"/>
        </w:rPr>
      </w:pPr>
    </w:p>
    <w:p w:rsidRPr="0099274F" w:rsidR="00204095" w:rsidP="0099274F" w:rsidRDefault="00204095" w14:paraId="58EE7A28" w14:textId="46811AA0">
      <w:pPr>
        <w:spacing w:line="360" w:lineRule="auto"/>
        <w:jc w:val="both"/>
        <w:rPr>
          <w:rFonts w:cstheme="minorHAnsi"/>
          <w:i/>
          <w:lang w:val="pl-PL"/>
        </w:rPr>
      </w:pPr>
      <w:r w:rsidRPr="0099274F">
        <w:rPr>
          <w:rFonts w:cstheme="minorHAnsi"/>
          <w:lang w:val="pl-PL"/>
        </w:rPr>
        <w:t xml:space="preserve">                             </w:t>
      </w:r>
    </w:p>
    <w:p w:rsidRPr="0099274F" w:rsidR="00204095" w:rsidP="0099274F" w:rsidRDefault="00204095" w14:paraId="4FD13935" w14:textId="77777777">
      <w:pPr>
        <w:pStyle w:val="Standard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99274F">
        <w:rPr>
          <w:rFonts w:asciiTheme="minorHAnsi" w:hAnsiTheme="minorHAnsi" w:cstheme="minorHAnsi"/>
        </w:rPr>
        <w:t>……………………………………………..                                                     …………………………………………….</w:t>
      </w:r>
    </w:p>
    <w:p w:rsidRPr="0099274F" w:rsidR="00204095" w:rsidP="3E43D67E" w:rsidRDefault="00204095" w14:paraId="288C7694" w14:textId="396151DE" w14:noSpellErr="1">
      <w:pPr>
        <w:pStyle w:val="Akapitzlist"/>
        <w:jc w:val="both"/>
        <w:rPr>
          <w:rFonts w:ascii="Calibri" w:hAnsi="Calibri" w:cs="Calibri" w:asciiTheme="minorAscii" w:hAnsiTheme="minorAscii" w:cstheme="minorAscii"/>
          <w:b w:val="1"/>
          <w:bCs w:val="1"/>
          <w:u w:val="single"/>
          <w:lang w:val="en-US"/>
        </w:rPr>
      </w:pP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(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>miejscowość ,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 xml:space="preserve"> 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 xml:space="preserve">data)   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 xml:space="preserve">                                                                                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 xml:space="preserve">   (</w:t>
      </w:r>
      <w:r w:rsidRPr="3E43D67E" w:rsidR="00204095">
        <w:rPr>
          <w:rFonts w:ascii="Calibri" w:hAnsi="Calibri" w:cs="Calibri" w:asciiTheme="minorAscii" w:hAnsiTheme="minorAscii" w:cstheme="minorAscii"/>
          <w:i w:val="1"/>
          <w:iCs w:val="1"/>
          <w:lang w:val="en-US"/>
        </w:rPr>
        <w:t>podpis Wykonawcy)</w:t>
      </w:r>
      <w:r w:rsidRPr="3E43D67E" w:rsidR="00204095">
        <w:rPr>
          <w:rFonts w:ascii="Calibri" w:hAnsi="Calibri" w:cs="Calibri" w:asciiTheme="minorAscii" w:hAnsiTheme="minorAscii" w:cstheme="minorAscii"/>
          <w:lang w:val="en-US"/>
        </w:rPr>
        <w:t xml:space="preserve"> </w:t>
      </w:r>
    </w:p>
    <w:p w:rsidRPr="0099274F" w:rsidR="00204095" w:rsidP="0099274F" w:rsidRDefault="00204095" w14:paraId="2FADDAD1" w14:textId="77777777">
      <w:pPr>
        <w:jc w:val="both"/>
        <w:rPr>
          <w:rFonts w:cstheme="minorHAnsi"/>
        </w:rPr>
      </w:pPr>
    </w:p>
    <w:p w:rsidRPr="0099274F" w:rsidR="00867584" w:rsidP="0099274F" w:rsidRDefault="00867584" w14:paraId="12AFAEC1" w14:textId="77777777">
      <w:pPr>
        <w:jc w:val="both"/>
        <w:rPr>
          <w:rFonts w:cstheme="minorHAnsi"/>
        </w:rPr>
      </w:pPr>
    </w:p>
    <w:p w:rsidRPr="0099274F" w:rsidR="00867584" w:rsidP="0099274F" w:rsidRDefault="00867584" w14:paraId="70BE7B7D" w14:textId="77777777">
      <w:pPr>
        <w:jc w:val="both"/>
        <w:rPr>
          <w:rFonts w:cstheme="minorHAnsi"/>
        </w:rPr>
      </w:pPr>
    </w:p>
    <w:p w:rsidRPr="0099274F" w:rsidR="00867584" w:rsidP="0099274F" w:rsidRDefault="00867584" w14:paraId="1571EA4E" w14:textId="77777777">
      <w:pPr>
        <w:jc w:val="both"/>
        <w:rPr>
          <w:rFonts w:cstheme="minorHAnsi"/>
        </w:rPr>
      </w:pPr>
    </w:p>
    <w:p w:rsidRPr="0099274F" w:rsidR="00867584" w:rsidP="0099274F" w:rsidRDefault="00867584" w14:paraId="1845CA3A" w14:textId="77777777">
      <w:pPr>
        <w:jc w:val="both"/>
        <w:rPr>
          <w:rFonts w:cstheme="minorHAnsi"/>
        </w:rPr>
      </w:pPr>
    </w:p>
    <w:p w:rsidRPr="0099274F" w:rsidR="00867584" w:rsidP="0099274F" w:rsidRDefault="00867584" w14:paraId="6D756EF2" w14:textId="77777777">
      <w:pPr>
        <w:jc w:val="both"/>
        <w:rPr>
          <w:rFonts w:cstheme="minorHAnsi"/>
        </w:rPr>
      </w:pPr>
    </w:p>
    <w:sectPr w:rsidRPr="0099274F" w:rsidR="00867584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5A25" w:rsidP="00231BDB" w:rsidRDefault="00F25A25" w14:paraId="0A687D0F" w14:textId="77777777">
      <w:r>
        <w:separator/>
      </w:r>
    </w:p>
  </w:endnote>
  <w:endnote w:type="continuationSeparator" w:id="0">
    <w:p w:rsidR="00F25A25" w:rsidP="00231BDB" w:rsidRDefault="00F25A25" w14:paraId="3D5E67E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77AF" w:rsidP="007338CB" w:rsidRDefault="007977AF" w14:paraId="1F1D66C8" w14:textId="77777777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</w:rPr>
    </w:pPr>
  </w:p>
  <w:p w:rsidRPr="00D92BAD" w:rsidR="007977AF" w:rsidP="007338CB" w:rsidRDefault="007977AF" w14:paraId="0BB139B3" w14:textId="77777777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  <w:lang w:val="pl-PL"/>
      </w:rPr>
    </w:pPr>
  </w:p>
  <w:p w:rsidR="00867584" w:rsidP="00867584" w:rsidRDefault="00867584" w14:paraId="64060373" w14:textId="77777777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  <w:lang w:val="pl-PL"/>
      </w:rPr>
    </w:pPr>
    <w:r w:rsidRPr="00ED749B">
      <w:rPr>
        <w:rFonts w:asciiTheme="minorHAnsi" w:hAnsiTheme="minorHAnsi" w:cstheme="minorHAnsi"/>
        <w:i/>
        <w:sz w:val="18"/>
        <w:szCs w:val="18"/>
        <w:lang w:val="pl-PL"/>
      </w:rPr>
      <w:t>Pilotaż Społecznej Agencji Najmu w</w:t>
    </w:r>
    <w:r>
      <w:rPr>
        <w:rFonts w:asciiTheme="minorHAnsi" w:hAnsiTheme="minorHAnsi" w:cstheme="minorHAnsi"/>
        <w:i/>
        <w:sz w:val="18"/>
        <w:szCs w:val="18"/>
        <w:lang w:val="pl-PL"/>
      </w:rPr>
      <w:t xml:space="preserve"> Dąbrowie Górniczej adresowanej do mieszkańców pozostających w trudnej sytuacji mieszkaniowej i życiowej</w:t>
    </w:r>
  </w:p>
  <w:p w:rsidRPr="00867584" w:rsidR="00921804" w:rsidP="00867584" w:rsidRDefault="00867584" w14:paraId="2570775C" w14:textId="26D71359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  <w:lang w:val="pl-PL"/>
      </w:rPr>
    </w:pPr>
    <w:r>
      <w:rPr>
        <w:rFonts w:asciiTheme="minorHAnsi" w:hAnsiTheme="minorHAnsi" w:cstheme="minorHAnsi"/>
        <w:i/>
        <w:sz w:val="18"/>
        <w:szCs w:val="18"/>
        <w:lang w:val="pl-PL"/>
      </w:rPr>
      <w:t>Projekt dofinansowany ze środków Unii Europejskiej w ramach programu Fundusze Europejskie dla Rozwoju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5A25" w:rsidP="00231BDB" w:rsidRDefault="00F25A25" w14:paraId="03674F1F" w14:textId="77777777">
      <w:r>
        <w:separator/>
      </w:r>
    </w:p>
  </w:footnote>
  <w:footnote w:type="continuationSeparator" w:id="0">
    <w:p w:rsidR="00F25A25" w:rsidP="00231BDB" w:rsidRDefault="00F25A25" w14:paraId="6501CE5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921804" w:rsidP="00231BDB" w:rsidRDefault="00F67947" w14:paraId="5D6BDD40" w14:textId="034D381F">
    <w:pPr>
      <w:pStyle w:val="Nagwek"/>
      <w:jc w:val="center"/>
    </w:pPr>
    <w:r w:rsidRPr="004F5D63">
      <w:rPr>
        <w:noProof/>
        <w:lang w:val="pl-PL"/>
      </w:rPr>
      <w:drawing>
        <wp:inline distT="0" distB="0" distL="0" distR="0" wp14:anchorId="446EA067" wp14:editId="07808BFD">
          <wp:extent cx="5760720" cy="605155"/>
          <wp:effectExtent l="0" t="0" r="0" b="4445"/>
          <wp:docPr id="1125774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92"/>
        </w:tabs>
        <w:ind w:left="692" w:hanging="360"/>
      </w:pPr>
    </w:lvl>
  </w:abstractNum>
  <w:abstractNum w:abstractNumId="2" w15:restartNumberingAfterBreak="0">
    <w:nsid w:val="00000004"/>
    <w:multiLevelType w:val="singleLevel"/>
    <w:tmpl w:val="C530361C"/>
    <w:name w:val="WW8Num4"/>
    <w:lvl w:ilvl="0">
      <w:start w:val="1"/>
      <w:numFmt w:val="decimal"/>
      <w:lvlText w:val="%1."/>
      <w:lvlJc w:val="left"/>
      <w:pPr>
        <w:tabs>
          <w:tab w:val="num" w:pos="254"/>
        </w:tabs>
        <w:ind w:left="0" w:firstLine="0"/>
      </w:pPr>
      <w:rPr>
        <w:rFonts w:hint="default" w:asciiTheme="minorHAnsi" w:hAnsiTheme="minorHAnsi" w:cstheme="minorHAnsi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442"/>
        </w:tabs>
        <w:ind w:left="442" w:hanging="36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11" w15:restartNumberingAfterBreak="0">
    <w:nsid w:val="00000051"/>
    <w:multiLevelType w:val="multilevel"/>
    <w:tmpl w:val="EBCEC0E6"/>
    <w:lvl w:ilvl="0">
      <w:start w:val="1"/>
      <w:numFmt w:val="decimal"/>
      <w:lvlText w:val="%1."/>
      <w:lvlJc w:val="left"/>
      <w:rPr>
        <w:rFonts w:hint="default" w:asciiTheme="minorHAnsi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00654739"/>
    <w:multiLevelType w:val="hybridMultilevel"/>
    <w:tmpl w:val="377C0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BC25C44">
      <w:start w:val="1"/>
      <w:numFmt w:val="decimal"/>
      <w:lvlText w:val="%4."/>
      <w:lvlJc w:val="left"/>
      <w:pPr>
        <w:ind w:left="2880" w:hanging="360"/>
      </w:pPr>
      <w:rPr>
        <w:rFonts w:hint="default" w:cs="Arial" w:asciiTheme="minorHAnsi" w:hAnsiTheme="minorHAnsi" w:eastAsiaTheme="minorHAns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10C4EC3"/>
    <w:multiLevelType w:val="hybridMultilevel"/>
    <w:tmpl w:val="969422E4"/>
    <w:lvl w:ilvl="0" w:tplc="F3E63F44">
      <w:start w:val="1"/>
      <w:numFmt w:val="bullet"/>
      <w:lvlText w:val="-"/>
      <w:lvlJc w:val="left"/>
      <w:pPr>
        <w:ind w:left="1800" w:hanging="360"/>
      </w:pPr>
      <w:rPr>
        <w:rFonts w:hint="default" w:ascii="Times New Roman" w:hAnsi="Times New Roman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4" w15:restartNumberingAfterBreak="0">
    <w:nsid w:val="0C5B302C"/>
    <w:multiLevelType w:val="hybridMultilevel"/>
    <w:tmpl w:val="FCACE8E4"/>
    <w:lvl w:ilvl="0" w:tplc="204433A2">
      <w:start w:val="27"/>
      <w:numFmt w:val="decimal"/>
      <w:lvlText w:val="%1."/>
      <w:lvlJc w:val="left"/>
      <w:pPr>
        <w:ind w:left="360" w:hanging="360"/>
      </w:pPr>
      <w:rPr>
        <w:rFonts w:hint="default" w:ascii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8962D7"/>
    <w:multiLevelType w:val="hybridMultilevel"/>
    <w:tmpl w:val="D85A78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F445E1C"/>
    <w:multiLevelType w:val="hybridMultilevel"/>
    <w:tmpl w:val="C4E4D8EA"/>
    <w:lvl w:ilvl="0" w:tplc="03D66E9C">
      <w:start w:val="1"/>
      <w:numFmt w:val="decimal"/>
      <w:lvlText w:val="%1."/>
      <w:lvlJc w:val="left"/>
      <w:pPr>
        <w:ind w:left="360" w:hanging="360"/>
      </w:pPr>
      <w:rPr>
        <w:rFonts w:hint="default" w:cs="Arial" w:asciiTheme="minorHAnsi" w:hAnsiTheme="minorHAnsi" w:eastAsia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AE1EAF"/>
    <w:multiLevelType w:val="hybridMultilevel"/>
    <w:tmpl w:val="E61ECEAE"/>
    <w:lvl w:ilvl="0" w:tplc="8F2AC31E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eastAsiaTheme="minorHAnsi" w:cstheme="minorHAns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396DF6"/>
    <w:multiLevelType w:val="hybridMultilevel"/>
    <w:tmpl w:val="CEA88350"/>
    <w:lvl w:ilvl="0" w:tplc="B96E28E8">
      <w:start w:val="1"/>
      <w:numFmt w:val="decimal"/>
      <w:lvlText w:val="%1."/>
      <w:lvlJc w:val="left"/>
      <w:pPr>
        <w:ind w:left="717" w:hanging="360"/>
      </w:pPr>
      <w:rPr>
        <w:rFonts w:hint="default" w:cs="Arial" w:asciiTheme="minorHAnsi" w:hAnsiTheme="minorHAnsi" w:eastAsiaTheme="minorHAnsi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113C5342"/>
    <w:multiLevelType w:val="hybridMultilevel"/>
    <w:tmpl w:val="7026055E"/>
    <w:lvl w:ilvl="0" w:tplc="03EAA954">
      <w:start w:val="1"/>
      <w:numFmt w:val="decimal"/>
      <w:suff w:val="space"/>
      <w:lvlText w:val="%1."/>
      <w:lvlJc w:val="left"/>
      <w:pPr>
        <w:ind w:left="720" w:hanging="360"/>
      </w:pPr>
      <w:rPr>
        <w:rFonts w:hint="default" w:ascii="Calibri" w:hAnsi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156B95"/>
    <w:multiLevelType w:val="hybridMultilevel"/>
    <w:tmpl w:val="CC5ED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B6772D"/>
    <w:multiLevelType w:val="hybridMultilevel"/>
    <w:tmpl w:val="705CE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hint="default" w:ascii="Times New Roman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23" w15:restartNumberingAfterBreak="0">
    <w:nsid w:val="1B0C4503"/>
    <w:multiLevelType w:val="hybridMultilevel"/>
    <w:tmpl w:val="7C34390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B0D3B6B"/>
    <w:multiLevelType w:val="hybridMultilevel"/>
    <w:tmpl w:val="6B5C41A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hint="default" w:ascii="Times New Roman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26" w15:restartNumberingAfterBreak="0">
    <w:nsid w:val="3AE80DFE"/>
    <w:multiLevelType w:val="hybridMultilevel"/>
    <w:tmpl w:val="E4369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33384B"/>
    <w:multiLevelType w:val="hybridMultilevel"/>
    <w:tmpl w:val="C4A45F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3CA07422"/>
    <w:multiLevelType w:val="hybridMultilevel"/>
    <w:tmpl w:val="2A7AD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640C5"/>
    <w:multiLevelType w:val="hybridMultilevel"/>
    <w:tmpl w:val="B0E6FF2A"/>
    <w:lvl w:ilvl="0" w:tplc="3656EB8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C0296F"/>
    <w:multiLevelType w:val="hybridMultilevel"/>
    <w:tmpl w:val="C7F8E890"/>
    <w:lvl w:ilvl="0" w:tplc="0DC45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634262CA">
      <w:numFmt w:val="none"/>
      <w:lvlText w:val=""/>
      <w:lvlJc w:val="left"/>
      <w:pPr>
        <w:tabs>
          <w:tab w:val="num" w:pos="360"/>
        </w:tabs>
      </w:pPr>
    </w:lvl>
    <w:lvl w:ilvl="3" w:tplc="534CE056">
      <w:numFmt w:val="none"/>
      <w:lvlText w:val=""/>
      <w:lvlJc w:val="left"/>
      <w:pPr>
        <w:tabs>
          <w:tab w:val="num" w:pos="360"/>
        </w:tabs>
      </w:pPr>
    </w:lvl>
    <w:lvl w:ilvl="4" w:tplc="DF184E16">
      <w:numFmt w:val="none"/>
      <w:lvlText w:val=""/>
      <w:lvlJc w:val="left"/>
      <w:pPr>
        <w:tabs>
          <w:tab w:val="num" w:pos="360"/>
        </w:tabs>
      </w:pPr>
    </w:lvl>
    <w:lvl w:ilvl="5" w:tplc="0E286E56">
      <w:numFmt w:val="none"/>
      <w:lvlText w:val=""/>
      <w:lvlJc w:val="left"/>
      <w:pPr>
        <w:tabs>
          <w:tab w:val="num" w:pos="360"/>
        </w:tabs>
      </w:pPr>
    </w:lvl>
    <w:lvl w:ilvl="6" w:tplc="69427236">
      <w:numFmt w:val="none"/>
      <w:lvlText w:val=""/>
      <w:lvlJc w:val="left"/>
      <w:pPr>
        <w:tabs>
          <w:tab w:val="num" w:pos="360"/>
        </w:tabs>
      </w:pPr>
    </w:lvl>
    <w:lvl w:ilvl="7" w:tplc="0316DE5E">
      <w:numFmt w:val="none"/>
      <w:lvlText w:val=""/>
      <w:lvlJc w:val="left"/>
      <w:pPr>
        <w:tabs>
          <w:tab w:val="num" w:pos="360"/>
        </w:tabs>
      </w:pPr>
    </w:lvl>
    <w:lvl w:ilvl="8" w:tplc="48C2A1C6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462B3385"/>
    <w:multiLevelType w:val="hybridMultilevel"/>
    <w:tmpl w:val="43DE215A"/>
    <w:lvl w:ilvl="0" w:tplc="0FC68D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C470F"/>
    <w:multiLevelType w:val="hybridMultilevel"/>
    <w:tmpl w:val="76B4461A"/>
    <w:lvl w:ilvl="0" w:tplc="B23E81B8">
      <w:start w:val="1"/>
      <w:numFmt w:val="decimal"/>
      <w:lvlText w:val="%1."/>
      <w:lvlJc w:val="left"/>
      <w:pPr>
        <w:ind w:left="578" w:hanging="360"/>
      </w:pPr>
      <w:rPr>
        <w:rFonts w:hint="default" w:asciiTheme="minorHAnsi" w:hAnsiTheme="minorHAnsi" w:eastAsia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1015815"/>
    <w:multiLevelType w:val="hybridMultilevel"/>
    <w:tmpl w:val="ECE014A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30953AD"/>
    <w:multiLevelType w:val="singleLevel"/>
    <w:tmpl w:val="427E5C36"/>
    <w:lvl w:ilvl="0">
      <w:start w:val="1"/>
      <w:numFmt w:val="decimal"/>
      <w:lvlText w:val="%1)"/>
      <w:lvlJc w:val="left"/>
      <w:pPr>
        <w:tabs>
          <w:tab w:val="num" w:pos="562"/>
        </w:tabs>
        <w:ind w:left="562" w:hanging="420"/>
      </w:pPr>
      <w:rPr>
        <w:rFonts w:hint="default"/>
      </w:rPr>
    </w:lvl>
  </w:abstractNum>
  <w:abstractNum w:abstractNumId="35" w15:restartNumberingAfterBreak="0">
    <w:nsid w:val="552D6321"/>
    <w:multiLevelType w:val="hybridMultilevel"/>
    <w:tmpl w:val="6D7A84AA"/>
    <w:lvl w:ilvl="0" w:tplc="D53607B8">
      <w:start w:val="1"/>
      <w:numFmt w:val="decimal"/>
      <w:lvlText w:val="%1."/>
      <w:lvlJc w:val="left"/>
      <w:pPr>
        <w:ind w:left="-485" w:hanging="360"/>
      </w:pPr>
      <w:rPr>
        <w:rFonts w:hint="default" w:asciiTheme="minorHAnsi" w:hAnsiTheme="minorHAnsi" w:eastAsia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595" w:hanging="360"/>
      </w:pPr>
    </w:lvl>
    <w:lvl w:ilvl="2" w:tplc="0415001B" w:tentative="1">
      <w:start w:val="1"/>
      <w:numFmt w:val="lowerRoman"/>
      <w:lvlText w:val="%3."/>
      <w:lvlJc w:val="right"/>
      <w:pPr>
        <w:ind w:left="1315" w:hanging="180"/>
      </w:pPr>
    </w:lvl>
    <w:lvl w:ilvl="3" w:tplc="0415000F" w:tentative="1">
      <w:start w:val="1"/>
      <w:numFmt w:val="decimal"/>
      <w:lvlText w:val="%4."/>
      <w:lvlJc w:val="left"/>
      <w:pPr>
        <w:ind w:left="2035" w:hanging="360"/>
      </w:pPr>
    </w:lvl>
    <w:lvl w:ilvl="4" w:tplc="04150019" w:tentative="1">
      <w:start w:val="1"/>
      <w:numFmt w:val="lowerLetter"/>
      <w:lvlText w:val="%5."/>
      <w:lvlJc w:val="left"/>
      <w:pPr>
        <w:ind w:left="2755" w:hanging="360"/>
      </w:pPr>
    </w:lvl>
    <w:lvl w:ilvl="5" w:tplc="0415001B" w:tentative="1">
      <w:start w:val="1"/>
      <w:numFmt w:val="lowerRoman"/>
      <w:lvlText w:val="%6."/>
      <w:lvlJc w:val="right"/>
      <w:pPr>
        <w:ind w:left="3475" w:hanging="180"/>
      </w:pPr>
    </w:lvl>
    <w:lvl w:ilvl="6" w:tplc="0415000F" w:tentative="1">
      <w:start w:val="1"/>
      <w:numFmt w:val="decimal"/>
      <w:lvlText w:val="%7."/>
      <w:lvlJc w:val="left"/>
      <w:pPr>
        <w:ind w:left="4195" w:hanging="360"/>
      </w:pPr>
    </w:lvl>
    <w:lvl w:ilvl="7" w:tplc="04150019" w:tentative="1">
      <w:start w:val="1"/>
      <w:numFmt w:val="lowerLetter"/>
      <w:lvlText w:val="%8."/>
      <w:lvlJc w:val="left"/>
      <w:pPr>
        <w:ind w:left="4915" w:hanging="360"/>
      </w:pPr>
    </w:lvl>
    <w:lvl w:ilvl="8" w:tplc="0415001B" w:tentative="1">
      <w:start w:val="1"/>
      <w:numFmt w:val="lowerRoman"/>
      <w:lvlText w:val="%9."/>
      <w:lvlJc w:val="right"/>
      <w:pPr>
        <w:ind w:left="5635" w:hanging="180"/>
      </w:pPr>
    </w:lvl>
  </w:abstractNum>
  <w:abstractNum w:abstractNumId="36" w15:restartNumberingAfterBreak="0">
    <w:nsid w:val="58533D9E"/>
    <w:multiLevelType w:val="hybridMultilevel"/>
    <w:tmpl w:val="A134C3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FC1718"/>
    <w:multiLevelType w:val="hybridMultilevel"/>
    <w:tmpl w:val="41408918"/>
    <w:lvl w:ilvl="0" w:tplc="78AAA96A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9" w:hanging="360"/>
      </w:pPr>
    </w:lvl>
    <w:lvl w:ilvl="2" w:tplc="0415001B" w:tentative="1">
      <w:start w:val="1"/>
      <w:numFmt w:val="lowerRoman"/>
      <w:lvlText w:val="%3."/>
      <w:lvlJc w:val="right"/>
      <w:pPr>
        <w:ind w:left="1249" w:hanging="180"/>
      </w:pPr>
    </w:lvl>
    <w:lvl w:ilvl="3" w:tplc="0415000F" w:tentative="1">
      <w:start w:val="1"/>
      <w:numFmt w:val="decimal"/>
      <w:lvlText w:val="%4."/>
      <w:lvlJc w:val="left"/>
      <w:pPr>
        <w:ind w:left="1969" w:hanging="360"/>
      </w:pPr>
    </w:lvl>
    <w:lvl w:ilvl="4" w:tplc="04150019" w:tentative="1">
      <w:start w:val="1"/>
      <w:numFmt w:val="lowerLetter"/>
      <w:lvlText w:val="%5."/>
      <w:lvlJc w:val="left"/>
      <w:pPr>
        <w:ind w:left="2689" w:hanging="360"/>
      </w:pPr>
    </w:lvl>
    <w:lvl w:ilvl="5" w:tplc="0415001B" w:tentative="1">
      <w:start w:val="1"/>
      <w:numFmt w:val="lowerRoman"/>
      <w:lvlText w:val="%6."/>
      <w:lvlJc w:val="right"/>
      <w:pPr>
        <w:ind w:left="3409" w:hanging="180"/>
      </w:pPr>
    </w:lvl>
    <w:lvl w:ilvl="6" w:tplc="0415000F" w:tentative="1">
      <w:start w:val="1"/>
      <w:numFmt w:val="decimal"/>
      <w:lvlText w:val="%7."/>
      <w:lvlJc w:val="left"/>
      <w:pPr>
        <w:ind w:left="4129" w:hanging="360"/>
      </w:pPr>
    </w:lvl>
    <w:lvl w:ilvl="7" w:tplc="04150019" w:tentative="1">
      <w:start w:val="1"/>
      <w:numFmt w:val="lowerLetter"/>
      <w:lvlText w:val="%8."/>
      <w:lvlJc w:val="left"/>
      <w:pPr>
        <w:ind w:left="4849" w:hanging="360"/>
      </w:pPr>
    </w:lvl>
    <w:lvl w:ilvl="8" w:tplc="0415001B" w:tentative="1">
      <w:start w:val="1"/>
      <w:numFmt w:val="lowerRoman"/>
      <w:lvlText w:val="%9."/>
      <w:lvlJc w:val="right"/>
      <w:pPr>
        <w:ind w:left="5569" w:hanging="180"/>
      </w:pPr>
    </w:lvl>
  </w:abstractNum>
  <w:abstractNum w:abstractNumId="38" w15:restartNumberingAfterBreak="0">
    <w:nsid w:val="5FEF27E7"/>
    <w:multiLevelType w:val="hybridMultilevel"/>
    <w:tmpl w:val="EE4A1E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6800B78"/>
    <w:multiLevelType w:val="multilevel"/>
    <w:tmpl w:val="D2023DF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87516D3"/>
    <w:multiLevelType w:val="hybridMultilevel"/>
    <w:tmpl w:val="FCD892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1732CC"/>
    <w:multiLevelType w:val="hybridMultilevel"/>
    <w:tmpl w:val="944A4E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4DD4C">
      <w:start w:val="1"/>
      <w:numFmt w:val="lowerLetter"/>
      <w:lvlText w:val="%2)"/>
      <w:lvlJc w:val="left"/>
      <w:pPr>
        <w:ind w:left="1440" w:hanging="360"/>
      </w:pPr>
      <w:rPr>
        <w:rFonts w:hint="default" w:ascii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65664B"/>
    <w:multiLevelType w:val="hybridMultilevel"/>
    <w:tmpl w:val="1EB68BDA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43" w15:restartNumberingAfterBreak="0">
    <w:nsid w:val="6E731432"/>
    <w:multiLevelType w:val="hybridMultilevel"/>
    <w:tmpl w:val="A4CC8EEA"/>
    <w:lvl w:ilvl="0" w:tplc="07DA728A">
      <w:start w:val="1"/>
      <w:numFmt w:val="upperLetter"/>
      <w:lvlText w:val="%1."/>
      <w:lvlJc w:val="left"/>
      <w:pPr>
        <w:ind w:left="1631" w:hanging="360"/>
      </w:pPr>
    </w:lvl>
    <w:lvl w:ilvl="1" w:tplc="BA3E5AD0">
      <w:start w:val="21"/>
      <w:numFmt w:val="decimal"/>
      <w:lvlText w:val="%2."/>
      <w:lvlJc w:val="left"/>
      <w:pPr>
        <w:ind w:left="2351" w:hanging="360"/>
      </w:pPr>
      <w:rPr>
        <w:rFonts w:hint="default"/>
        <w:b/>
      </w:rPr>
    </w:lvl>
    <w:lvl w:ilvl="2" w:tplc="419678C4">
      <w:start w:val="2"/>
      <w:numFmt w:val="upperRoman"/>
      <w:lvlText w:val="%3&gt;"/>
      <w:lvlJc w:val="left"/>
      <w:pPr>
        <w:ind w:left="3611" w:hanging="720"/>
      </w:pPr>
      <w:rPr>
        <w:rFonts w:hint="default"/>
        <w:b/>
      </w:rPr>
    </w:lvl>
    <w:lvl w:ilvl="3" w:tplc="AE4E5EC4">
      <w:start w:val="1"/>
      <w:numFmt w:val="decimal"/>
      <w:lvlText w:val="%4)"/>
      <w:lvlJc w:val="left"/>
      <w:pPr>
        <w:ind w:left="786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511" w:hanging="360"/>
      </w:pPr>
    </w:lvl>
    <w:lvl w:ilvl="5" w:tplc="0415001B" w:tentative="1">
      <w:start w:val="1"/>
      <w:numFmt w:val="lowerRoman"/>
      <w:lvlText w:val="%6."/>
      <w:lvlJc w:val="right"/>
      <w:pPr>
        <w:ind w:left="5231" w:hanging="180"/>
      </w:pPr>
    </w:lvl>
    <w:lvl w:ilvl="6" w:tplc="0415000F" w:tentative="1">
      <w:start w:val="1"/>
      <w:numFmt w:val="decimal"/>
      <w:lvlText w:val="%7."/>
      <w:lvlJc w:val="left"/>
      <w:pPr>
        <w:ind w:left="5951" w:hanging="360"/>
      </w:pPr>
    </w:lvl>
    <w:lvl w:ilvl="7" w:tplc="04150019" w:tentative="1">
      <w:start w:val="1"/>
      <w:numFmt w:val="lowerLetter"/>
      <w:lvlText w:val="%8."/>
      <w:lvlJc w:val="left"/>
      <w:pPr>
        <w:ind w:left="6671" w:hanging="360"/>
      </w:pPr>
    </w:lvl>
    <w:lvl w:ilvl="8" w:tplc="0415001B" w:tentative="1">
      <w:start w:val="1"/>
      <w:numFmt w:val="lowerRoman"/>
      <w:lvlText w:val="%9."/>
      <w:lvlJc w:val="right"/>
      <w:pPr>
        <w:ind w:left="7391" w:hanging="180"/>
      </w:pPr>
    </w:lvl>
  </w:abstractNum>
  <w:abstractNum w:abstractNumId="44" w15:restartNumberingAfterBreak="0">
    <w:nsid w:val="6F8B04D3"/>
    <w:multiLevelType w:val="hybridMultilevel"/>
    <w:tmpl w:val="92E83D22"/>
    <w:lvl w:ilvl="0" w:tplc="A32AFB7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5148E8"/>
    <w:multiLevelType w:val="hybridMultilevel"/>
    <w:tmpl w:val="07104E96"/>
    <w:lvl w:ilvl="0" w:tplc="278EF6B6">
      <w:start w:val="1"/>
      <w:numFmt w:val="decimal"/>
      <w:lvlText w:val="%1."/>
      <w:lvlJc w:val="left"/>
      <w:pPr>
        <w:ind w:left="778" w:hanging="360"/>
      </w:pPr>
      <w:rPr>
        <w:rFonts w:hint="default" w:cs="Arial" w:asciiTheme="minorHAnsi" w:hAnsiTheme="minorHAnsi" w:eastAsia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6" w15:restartNumberingAfterBreak="0">
    <w:nsid w:val="74217031"/>
    <w:multiLevelType w:val="hybridMultilevel"/>
    <w:tmpl w:val="CC08C2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6D04C30"/>
    <w:multiLevelType w:val="hybridMultilevel"/>
    <w:tmpl w:val="DA86F55A"/>
    <w:lvl w:ilvl="0" w:tplc="455EA464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eastAsia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D81C14"/>
    <w:multiLevelType w:val="hybridMultilevel"/>
    <w:tmpl w:val="C04A86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961">
    <w:abstractNumId w:val="44"/>
  </w:num>
  <w:num w:numId="2" w16cid:durableId="1551451431">
    <w:abstractNumId w:val="24"/>
  </w:num>
  <w:num w:numId="3" w16cid:durableId="822354876">
    <w:abstractNumId w:val="27"/>
  </w:num>
  <w:num w:numId="4" w16cid:durableId="1930963304">
    <w:abstractNumId w:val="23"/>
  </w:num>
  <w:num w:numId="5" w16cid:durableId="1007901061">
    <w:abstractNumId w:val="42"/>
  </w:num>
  <w:num w:numId="6" w16cid:durableId="1034963134">
    <w:abstractNumId w:val="43"/>
  </w:num>
  <w:num w:numId="7" w16cid:durableId="225380593">
    <w:abstractNumId w:val="28"/>
  </w:num>
  <w:num w:numId="8" w16cid:durableId="508325814">
    <w:abstractNumId w:val="29"/>
  </w:num>
  <w:num w:numId="9" w16cid:durableId="43213609">
    <w:abstractNumId w:val="17"/>
  </w:num>
  <w:num w:numId="10" w16cid:durableId="2023241609">
    <w:abstractNumId w:val="16"/>
  </w:num>
  <w:num w:numId="11" w16cid:durableId="1951158244">
    <w:abstractNumId w:val="35"/>
  </w:num>
  <w:num w:numId="12" w16cid:durableId="750858475">
    <w:abstractNumId w:val="18"/>
  </w:num>
  <w:num w:numId="13" w16cid:durableId="27537199">
    <w:abstractNumId w:val="12"/>
  </w:num>
  <w:num w:numId="14" w16cid:durableId="324666520">
    <w:abstractNumId w:val="22"/>
  </w:num>
  <w:num w:numId="15" w16cid:durableId="1841695711">
    <w:abstractNumId w:val="25"/>
  </w:num>
  <w:num w:numId="16" w16cid:durableId="2084719790">
    <w:abstractNumId w:val="39"/>
  </w:num>
  <w:num w:numId="17" w16cid:durableId="2030832491">
    <w:abstractNumId w:val="20"/>
  </w:num>
  <w:num w:numId="18" w16cid:durableId="1694110410">
    <w:abstractNumId w:val="45"/>
  </w:num>
  <w:num w:numId="19" w16cid:durableId="1210846861">
    <w:abstractNumId w:val="32"/>
  </w:num>
  <w:num w:numId="20" w16cid:durableId="441652108">
    <w:abstractNumId w:val="34"/>
  </w:num>
  <w:num w:numId="21" w16cid:durableId="1532113533">
    <w:abstractNumId w:val="47"/>
  </w:num>
  <w:num w:numId="22" w16cid:durableId="1619678081">
    <w:abstractNumId w:val="40"/>
  </w:num>
  <w:num w:numId="23" w16cid:durableId="926495914">
    <w:abstractNumId w:val="33"/>
  </w:num>
  <w:num w:numId="24" w16cid:durableId="514686893">
    <w:abstractNumId w:val="38"/>
  </w:num>
  <w:num w:numId="25" w16cid:durableId="1734816318">
    <w:abstractNumId w:val="36"/>
  </w:num>
  <w:num w:numId="26" w16cid:durableId="403794156">
    <w:abstractNumId w:val="19"/>
  </w:num>
  <w:num w:numId="27" w16cid:durableId="756824885">
    <w:abstractNumId w:val="26"/>
  </w:num>
  <w:num w:numId="28" w16cid:durableId="1073888609">
    <w:abstractNumId w:val="14"/>
  </w:num>
  <w:num w:numId="29" w16cid:durableId="49812950">
    <w:abstractNumId w:val="15"/>
  </w:num>
  <w:num w:numId="30" w16cid:durableId="129246239">
    <w:abstractNumId w:val="37"/>
  </w:num>
  <w:num w:numId="31" w16cid:durableId="2058819150">
    <w:abstractNumId w:val="11"/>
  </w:num>
  <w:num w:numId="32" w16cid:durableId="1161582708">
    <w:abstractNumId w:val="46"/>
  </w:num>
  <w:num w:numId="33" w16cid:durableId="709721990">
    <w:abstractNumId w:val="30"/>
  </w:num>
  <w:num w:numId="34" w16cid:durableId="162596054">
    <w:abstractNumId w:val="48"/>
  </w:num>
  <w:num w:numId="35" w16cid:durableId="1896503355">
    <w:abstractNumId w:val="41"/>
  </w:num>
  <w:num w:numId="36" w16cid:durableId="1433358482">
    <w:abstractNumId w:val="13"/>
  </w:num>
  <w:num w:numId="37" w16cid:durableId="5524674">
    <w:abstractNumId w:val="31"/>
  </w:num>
  <w:num w:numId="38" w16cid:durableId="824778535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E46"/>
    <w:rsid w:val="00063959"/>
    <w:rsid w:val="00081088"/>
    <w:rsid w:val="00097F64"/>
    <w:rsid w:val="000A3CAB"/>
    <w:rsid w:val="0015264A"/>
    <w:rsid w:val="00156A6E"/>
    <w:rsid w:val="001635B4"/>
    <w:rsid w:val="001838F2"/>
    <w:rsid w:val="001859A2"/>
    <w:rsid w:val="00186DC6"/>
    <w:rsid w:val="001913F4"/>
    <w:rsid w:val="001A226C"/>
    <w:rsid w:val="001C000A"/>
    <w:rsid w:val="001F2E46"/>
    <w:rsid w:val="00204095"/>
    <w:rsid w:val="0022285C"/>
    <w:rsid w:val="00231BDB"/>
    <w:rsid w:val="0023378B"/>
    <w:rsid w:val="0024295E"/>
    <w:rsid w:val="00245561"/>
    <w:rsid w:val="00246BF0"/>
    <w:rsid w:val="0025666D"/>
    <w:rsid w:val="00263722"/>
    <w:rsid w:val="00276A00"/>
    <w:rsid w:val="002829B7"/>
    <w:rsid w:val="00295DDE"/>
    <w:rsid w:val="002B7293"/>
    <w:rsid w:val="002E72E4"/>
    <w:rsid w:val="003228DC"/>
    <w:rsid w:val="00334F1E"/>
    <w:rsid w:val="00336DA9"/>
    <w:rsid w:val="0033706D"/>
    <w:rsid w:val="00353395"/>
    <w:rsid w:val="00361056"/>
    <w:rsid w:val="003618D1"/>
    <w:rsid w:val="00364117"/>
    <w:rsid w:val="003739D6"/>
    <w:rsid w:val="0039737E"/>
    <w:rsid w:val="003A44DD"/>
    <w:rsid w:val="003A4E5B"/>
    <w:rsid w:val="00401EB4"/>
    <w:rsid w:val="004120E3"/>
    <w:rsid w:val="00417389"/>
    <w:rsid w:val="00437D3A"/>
    <w:rsid w:val="0044644C"/>
    <w:rsid w:val="00466C10"/>
    <w:rsid w:val="004739C5"/>
    <w:rsid w:val="0049273D"/>
    <w:rsid w:val="004928AA"/>
    <w:rsid w:val="004938DA"/>
    <w:rsid w:val="004975C1"/>
    <w:rsid w:val="004A2E23"/>
    <w:rsid w:val="004A64FB"/>
    <w:rsid w:val="004C67EE"/>
    <w:rsid w:val="00510EED"/>
    <w:rsid w:val="005245DF"/>
    <w:rsid w:val="005A20A0"/>
    <w:rsid w:val="005B522A"/>
    <w:rsid w:val="005B579D"/>
    <w:rsid w:val="005B7BFF"/>
    <w:rsid w:val="005F6927"/>
    <w:rsid w:val="005F6BDB"/>
    <w:rsid w:val="0061682F"/>
    <w:rsid w:val="00631619"/>
    <w:rsid w:val="00637B5C"/>
    <w:rsid w:val="00647B00"/>
    <w:rsid w:val="00661B4D"/>
    <w:rsid w:val="00675807"/>
    <w:rsid w:val="006A4D61"/>
    <w:rsid w:val="006B0BBC"/>
    <w:rsid w:val="006C4B0F"/>
    <w:rsid w:val="006F0C7E"/>
    <w:rsid w:val="0070359B"/>
    <w:rsid w:val="007233C1"/>
    <w:rsid w:val="00723758"/>
    <w:rsid w:val="007338CB"/>
    <w:rsid w:val="00770701"/>
    <w:rsid w:val="007747EC"/>
    <w:rsid w:val="00781BF9"/>
    <w:rsid w:val="007977AF"/>
    <w:rsid w:val="007A2FA3"/>
    <w:rsid w:val="007B2848"/>
    <w:rsid w:val="007E0CFD"/>
    <w:rsid w:val="007E44A0"/>
    <w:rsid w:val="007F0B1A"/>
    <w:rsid w:val="008050E2"/>
    <w:rsid w:val="00860326"/>
    <w:rsid w:val="0086737D"/>
    <w:rsid w:val="00867584"/>
    <w:rsid w:val="00884D5B"/>
    <w:rsid w:val="008A0794"/>
    <w:rsid w:val="008A7121"/>
    <w:rsid w:val="008B01CF"/>
    <w:rsid w:val="008C0C46"/>
    <w:rsid w:val="008C35B4"/>
    <w:rsid w:val="008E38FB"/>
    <w:rsid w:val="008E55A2"/>
    <w:rsid w:val="008F7D36"/>
    <w:rsid w:val="0090492A"/>
    <w:rsid w:val="00921804"/>
    <w:rsid w:val="009544AF"/>
    <w:rsid w:val="00956A39"/>
    <w:rsid w:val="00971C03"/>
    <w:rsid w:val="009765C4"/>
    <w:rsid w:val="00986FB2"/>
    <w:rsid w:val="0099274F"/>
    <w:rsid w:val="00995351"/>
    <w:rsid w:val="009B56C8"/>
    <w:rsid w:val="009D13AB"/>
    <w:rsid w:val="009E7064"/>
    <w:rsid w:val="009F0422"/>
    <w:rsid w:val="009F76C7"/>
    <w:rsid w:val="00A73488"/>
    <w:rsid w:val="00A737B3"/>
    <w:rsid w:val="00AB3AB0"/>
    <w:rsid w:val="00B15B60"/>
    <w:rsid w:val="00B266CA"/>
    <w:rsid w:val="00B32B99"/>
    <w:rsid w:val="00B35C1F"/>
    <w:rsid w:val="00B551E8"/>
    <w:rsid w:val="00BC0760"/>
    <w:rsid w:val="00BD0AA3"/>
    <w:rsid w:val="00BD752E"/>
    <w:rsid w:val="00BE0351"/>
    <w:rsid w:val="00BE3E62"/>
    <w:rsid w:val="00C35B47"/>
    <w:rsid w:val="00C50F57"/>
    <w:rsid w:val="00C55C84"/>
    <w:rsid w:val="00C65F9C"/>
    <w:rsid w:val="00C73813"/>
    <w:rsid w:val="00CB00EB"/>
    <w:rsid w:val="00CB0616"/>
    <w:rsid w:val="00D0660F"/>
    <w:rsid w:val="00D3556A"/>
    <w:rsid w:val="00D46F7C"/>
    <w:rsid w:val="00D578DE"/>
    <w:rsid w:val="00D62684"/>
    <w:rsid w:val="00D656C6"/>
    <w:rsid w:val="00D918C6"/>
    <w:rsid w:val="00D92BAD"/>
    <w:rsid w:val="00DD2972"/>
    <w:rsid w:val="00E01F0C"/>
    <w:rsid w:val="00E149A5"/>
    <w:rsid w:val="00E24427"/>
    <w:rsid w:val="00E35A96"/>
    <w:rsid w:val="00E5255B"/>
    <w:rsid w:val="00E840F9"/>
    <w:rsid w:val="00E87E9E"/>
    <w:rsid w:val="00ED139A"/>
    <w:rsid w:val="00EE41B8"/>
    <w:rsid w:val="00EE5905"/>
    <w:rsid w:val="00EF3E76"/>
    <w:rsid w:val="00F25A25"/>
    <w:rsid w:val="00F31B6A"/>
    <w:rsid w:val="00F4490B"/>
    <w:rsid w:val="00F6429B"/>
    <w:rsid w:val="00F67947"/>
    <w:rsid w:val="00FC0829"/>
    <w:rsid w:val="3E43D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382A5"/>
  <w15:chartTrackingRefBased/>
  <w15:docId w15:val="{9A1E431B-BBB4-4496-94AF-4282A576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E41B8"/>
    <w:pPr>
      <w:suppressAutoHyphens/>
      <w:spacing w:after="0" w:line="240" w:lineRule="auto"/>
    </w:pPr>
    <w:rPr>
      <w:rFonts w:ascii="Liberation Serif" w:hAnsi="Liberation Serif" w:eastAsia="SimSun" w:cs="Mangal"/>
      <w:kern w:val="2"/>
      <w:sz w:val="24"/>
      <w:szCs w:val="24"/>
      <w:lang w:val="en-US"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1B8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2285C"/>
    <w:pPr>
      <w:spacing w:before="100" w:beforeAutospacing="1" w:after="100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5F9C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C4B0F"/>
    <w:pPr>
      <w:keepNext/>
      <w:jc w:val="center"/>
      <w:outlineLvl w:val="3"/>
    </w:pPr>
    <w:rPr>
      <w:rFonts w:asciiTheme="minorHAnsi" w:hAnsiTheme="minorHAnsi" w:cstheme="minorHAnsi"/>
      <w:b/>
      <w:sz w:val="22"/>
      <w:szCs w:val="22"/>
      <w:lang w:val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basedOn w:val="Normalny"/>
    <w:link w:val="AkapitzlistZnak"/>
    <w:uiPriority w:val="34"/>
    <w:qFormat/>
    <w:rsid w:val="0039737E"/>
    <w:pPr>
      <w:ind w:left="720"/>
      <w:contextualSpacing/>
    </w:pPr>
  </w:style>
  <w:style w:type="paragraph" w:styleId="Default" w:customStyle="1">
    <w:name w:val="Default"/>
    <w:qFormat/>
    <w:rsid w:val="003973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928A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rzxr" w:customStyle="1">
    <w:name w:val="lrzxr"/>
    <w:basedOn w:val="Domylnaczcionkaakapitu"/>
    <w:rsid w:val="0022285C"/>
  </w:style>
  <w:style w:type="character" w:styleId="Nagwek2Znak" w:customStyle="1">
    <w:name w:val="Nagłówek 2 Znak"/>
    <w:basedOn w:val="Domylnaczcionkaakapitu"/>
    <w:link w:val="Nagwek2"/>
    <w:uiPriority w:val="9"/>
    <w:rsid w:val="0022285C"/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C65F9C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unhideWhenUsed/>
    <w:rsid w:val="00231BDB"/>
    <w:pPr>
      <w:tabs>
        <w:tab w:val="center" w:pos="4536"/>
        <w:tab w:val="right" w:pos="9072"/>
      </w:tabs>
    </w:pPr>
  </w:style>
  <w:style w:type="character" w:styleId="NagwekZnak" w:customStyle="1">
    <w:name w:val="Nagłówek Znak"/>
    <w:aliases w:val="Nagłówek strony nieparzystej Znak,Nagłówek strony Znak"/>
    <w:basedOn w:val="Domylnaczcionkaakapitu"/>
    <w:link w:val="Nagwek"/>
    <w:uiPriority w:val="99"/>
    <w:rsid w:val="00231BDB"/>
  </w:style>
  <w:style w:type="paragraph" w:styleId="Stopka">
    <w:name w:val="footer"/>
    <w:basedOn w:val="Normalny"/>
    <w:link w:val="StopkaZnak"/>
    <w:unhideWhenUsed/>
    <w:rsid w:val="00231BDB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231BDB"/>
  </w:style>
  <w:style w:type="paragraph" w:styleId="NormalnyWeb">
    <w:name w:val="Normal (Web)"/>
    <w:basedOn w:val="Normalny"/>
    <w:uiPriority w:val="99"/>
    <w:unhideWhenUsed/>
    <w:rsid w:val="00231BDB"/>
    <w:pPr>
      <w:spacing w:before="100" w:beforeAutospacing="1" w:after="142" w:line="288" w:lineRule="auto"/>
    </w:pPr>
    <w:rPr>
      <w:rFonts w:ascii="Times New Roman" w:hAnsi="Times New Roman" w:eastAsia="Times New Roman" w:cs="Times New Roman"/>
      <w:color w:val="000000"/>
      <w:lang w:eastAsia="pl-PL"/>
    </w:rPr>
  </w:style>
  <w:style w:type="character" w:styleId="Nagwek1Znak" w:customStyle="1">
    <w:name w:val="Nagłówek 1 Znak"/>
    <w:basedOn w:val="Domylnaczcionkaakapitu"/>
    <w:link w:val="Nagwek1"/>
    <w:uiPriority w:val="9"/>
    <w:rsid w:val="00EE41B8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Zawartotabeli" w:customStyle="1">
    <w:name w:val="Zawartość tabeli"/>
    <w:basedOn w:val="Normalny"/>
    <w:rsid w:val="00EE41B8"/>
    <w:pPr>
      <w:suppressLineNumbers/>
    </w:pPr>
  </w:style>
  <w:style w:type="paragraph" w:styleId="paragraphscxw214559356bcx0" w:customStyle="1">
    <w:name w:val="paragraph scxw214559356 bcx0"/>
    <w:basedOn w:val="Normalny"/>
    <w:rsid w:val="00E87E9E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val="pl-PL" w:eastAsia="pl-PL" w:bidi="ar-SA"/>
    </w:rPr>
  </w:style>
  <w:style w:type="character" w:styleId="eopscxw214559356bcx0" w:customStyle="1">
    <w:name w:val="eop scxw214559356 bcx0"/>
    <w:basedOn w:val="Domylnaczcionkaakapitu"/>
    <w:rsid w:val="00E87E9E"/>
  </w:style>
  <w:style w:type="character" w:styleId="normaltextrunscxw214559356bcx0" w:customStyle="1">
    <w:name w:val="normaltextrun scxw214559356 bcx0"/>
    <w:basedOn w:val="Domylnaczcionkaakapitu"/>
    <w:rsid w:val="00E87E9E"/>
  </w:style>
  <w:style w:type="character" w:styleId="apple-converted-space" w:customStyle="1">
    <w:name w:val="apple-converted-space"/>
    <w:basedOn w:val="Domylnaczcionkaakapitu"/>
    <w:rsid w:val="00E87E9E"/>
  </w:style>
  <w:style w:type="character" w:styleId="scxw214559356bcx0" w:customStyle="1">
    <w:name w:val="scxw214559356 bcx0"/>
    <w:basedOn w:val="Domylnaczcionkaakapitu"/>
    <w:rsid w:val="00E87E9E"/>
  </w:style>
  <w:style w:type="character" w:styleId="Teksttreci" w:customStyle="1">
    <w:name w:val="Tekst treści_"/>
    <w:basedOn w:val="Domylnaczcionkaakapitu"/>
    <w:link w:val="Teksttreci1"/>
    <w:uiPriority w:val="99"/>
    <w:rsid w:val="00B266CA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Teksttreci1" w:customStyle="1">
    <w:name w:val="Tekst treści1"/>
    <w:basedOn w:val="Normalny"/>
    <w:link w:val="Teksttreci"/>
    <w:uiPriority w:val="99"/>
    <w:rsid w:val="00B266CA"/>
    <w:pPr>
      <w:widowControl w:val="0"/>
      <w:shd w:val="clear" w:color="auto" w:fill="FFFFFF"/>
      <w:suppressAutoHyphens w:val="0"/>
      <w:spacing w:before="540" w:line="508" w:lineRule="exact"/>
      <w:ind w:hanging="440"/>
    </w:pPr>
    <w:rPr>
      <w:rFonts w:ascii="Times New Roman" w:hAnsi="Times New Roman" w:cs="Times New Roman" w:eastAsiaTheme="minorHAnsi"/>
      <w:kern w:val="0"/>
      <w:sz w:val="20"/>
      <w:szCs w:val="20"/>
      <w:lang w:val="pl-PL" w:eastAsia="en-US" w:bidi="ar-SA"/>
    </w:rPr>
  </w:style>
  <w:style w:type="character" w:styleId="Nagwek4Znak" w:customStyle="1">
    <w:name w:val="Nagłówek 4 Znak"/>
    <w:basedOn w:val="Domylnaczcionkaakapitu"/>
    <w:link w:val="Nagwek4"/>
    <w:uiPriority w:val="9"/>
    <w:rsid w:val="006C4B0F"/>
    <w:rPr>
      <w:rFonts w:eastAsia="SimSun" w:cstheme="minorHAnsi"/>
      <w:b/>
      <w:kern w:val="2"/>
      <w:lang w:eastAsia="zh-CN" w:bidi="hi-IN"/>
    </w:rPr>
  </w:style>
  <w:style w:type="character" w:styleId="AkapitzlistZnak" w:customStyle="1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6C4B0F"/>
    <w:rPr>
      <w:rFonts w:ascii="Liberation Serif" w:hAnsi="Liberation Serif" w:eastAsia="SimSun" w:cs="Mangal"/>
      <w:kern w:val="2"/>
      <w:sz w:val="24"/>
      <w:szCs w:val="24"/>
      <w:lang w:val="en-US" w:eastAsia="zh-CN" w:bidi="hi-IN"/>
    </w:rPr>
  </w:style>
  <w:style w:type="character" w:styleId="Teksttreci2" w:customStyle="1">
    <w:name w:val="Tekst treści (2)_"/>
    <w:basedOn w:val="Domylnaczcionkaakapitu"/>
    <w:link w:val="Teksttreci20"/>
    <w:uiPriority w:val="99"/>
    <w:rsid w:val="00D578D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styleId="Nagweklubstopka" w:customStyle="1">
    <w:name w:val="Nagłówek lub stopka_"/>
    <w:basedOn w:val="Domylnaczcionkaakapitu"/>
    <w:link w:val="Nagweklubstopka1"/>
    <w:uiPriority w:val="99"/>
    <w:rsid w:val="00D578DE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styleId="Nagweklubstopka9" w:customStyle="1">
    <w:name w:val="Nagłówek lub stopka + 9"/>
    <w:aliases w:val="5 pt,Bez kursywy"/>
    <w:basedOn w:val="Nagweklubstopka"/>
    <w:uiPriority w:val="99"/>
    <w:rsid w:val="00D578DE"/>
    <w:rPr>
      <w:rFonts w:ascii="Times New Roman" w:hAnsi="Times New Roman" w:cs="Times New Roman"/>
      <w:i w:val="0"/>
      <w:iCs w:val="0"/>
      <w:sz w:val="19"/>
      <w:szCs w:val="19"/>
      <w:shd w:val="clear" w:color="auto" w:fill="FFFFFF"/>
    </w:rPr>
  </w:style>
  <w:style w:type="character" w:styleId="Nagweklubstopka0" w:customStyle="1">
    <w:name w:val="Nagłówek lub stopka"/>
    <w:basedOn w:val="Nagweklubstopka"/>
    <w:uiPriority w:val="99"/>
    <w:rsid w:val="00D578DE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styleId="Nagwek30" w:customStyle="1">
    <w:name w:val="Nagłówek #3_"/>
    <w:basedOn w:val="Domylnaczcionkaakapitu"/>
    <w:link w:val="Nagwek31"/>
    <w:uiPriority w:val="99"/>
    <w:rsid w:val="00D578D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styleId="TeksttreciOdstpy-1pt" w:customStyle="1">
    <w:name w:val="Tekst treści + Odstępy -1 pt"/>
    <w:basedOn w:val="Teksttreci"/>
    <w:uiPriority w:val="99"/>
    <w:rsid w:val="00D578DE"/>
    <w:rPr>
      <w:rFonts w:ascii="Times New Roman" w:hAnsi="Times New Roman" w:cs="Times New Roman"/>
      <w:spacing w:val="-20"/>
      <w:sz w:val="20"/>
      <w:szCs w:val="20"/>
      <w:shd w:val="clear" w:color="auto" w:fill="FFFFFF"/>
      <w:lang w:val="en-US" w:eastAsia="en-US"/>
    </w:rPr>
  </w:style>
  <w:style w:type="character" w:styleId="Nagwek20" w:customStyle="1">
    <w:name w:val="Nagłówek #2_"/>
    <w:basedOn w:val="Domylnaczcionkaakapitu"/>
    <w:link w:val="Nagwek21"/>
    <w:uiPriority w:val="99"/>
    <w:rsid w:val="00D578D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styleId="Nagwek24" w:customStyle="1">
    <w:name w:val="Nagłówek #2 (4)_"/>
    <w:basedOn w:val="Domylnaczcionkaakapitu"/>
    <w:link w:val="Nagwek240"/>
    <w:uiPriority w:val="99"/>
    <w:rsid w:val="00D578D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styleId="Nagwek25" w:customStyle="1">
    <w:name w:val="Nagłówek #2 (5)_"/>
    <w:basedOn w:val="Domylnaczcionkaakapitu"/>
    <w:link w:val="Nagwek250"/>
    <w:uiPriority w:val="99"/>
    <w:rsid w:val="00D578DE"/>
    <w:rPr>
      <w:rFonts w:ascii="Calibri" w:hAnsi="Calibri" w:cs="Calibri"/>
      <w:spacing w:val="60"/>
      <w:shd w:val="clear" w:color="auto" w:fill="FFFFFF"/>
    </w:rPr>
  </w:style>
  <w:style w:type="character" w:styleId="Nagwek10" w:customStyle="1">
    <w:name w:val="Nagłówek #1_"/>
    <w:basedOn w:val="Domylnaczcionkaakapitu"/>
    <w:link w:val="Nagwek11"/>
    <w:uiPriority w:val="99"/>
    <w:rsid w:val="00D578D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Teksttreci20" w:customStyle="1">
    <w:name w:val="Tekst treści (2)"/>
    <w:basedOn w:val="Normalny"/>
    <w:link w:val="Teksttreci2"/>
    <w:uiPriority w:val="99"/>
    <w:rsid w:val="00D578DE"/>
    <w:pPr>
      <w:widowControl w:val="0"/>
      <w:shd w:val="clear" w:color="auto" w:fill="FFFFFF"/>
      <w:suppressAutoHyphens w:val="0"/>
      <w:spacing w:after="540" w:line="240" w:lineRule="atLeast"/>
      <w:ind w:hanging="380"/>
      <w:jc w:val="center"/>
    </w:pPr>
    <w:rPr>
      <w:rFonts w:ascii="Times New Roman" w:hAnsi="Times New Roman" w:cs="Times New Roman" w:eastAsiaTheme="minorHAnsi"/>
      <w:b/>
      <w:bCs/>
      <w:kern w:val="0"/>
      <w:sz w:val="20"/>
      <w:szCs w:val="20"/>
      <w:lang w:val="pl-PL" w:eastAsia="en-US" w:bidi="ar-SA"/>
    </w:rPr>
  </w:style>
  <w:style w:type="paragraph" w:styleId="Nagweklubstopka1" w:customStyle="1">
    <w:name w:val="Nagłówek lub stopka1"/>
    <w:basedOn w:val="Normalny"/>
    <w:link w:val="Nagweklubstopka"/>
    <w:uiPriority w:val="99"/>
    <w:rsid w:val="00D578DE"/>
    <w:pPr>
      <w:widowControl w:val="0"/>
      <w:shd w:val="clear" w:color="auto" w:fill="FFFFFF"/>
      <w:suppressAutoHyphens w:val="0"/>
      <w:spacing w:line="240" w:lineRule="atLeast"/>
    </w:pPr>
    <w:rPr>
      <w:rFonts w:ascii="Times New Roman" w:hAnsi="Times New Roman" w:cs="Times New Roman" w:eastAsiaTheme="minorHAnsi"/>
      <w:i/>
      <w:iCs/>
      <w:kern w:val="0"/>
      <w:sz w:val="16"/>
      <w:szCs w:val="16"/>
      <w:lang w:val="pl-PL" w:eastAsia="en-US" w:bidi="ar-SA"/>
    </w:rPr>
  </w:style>
  <w:style w:type="paragraph" w:styleId="Nagwek31" w:customStyle="1">
    <w:name w:val="Nagłówek #3"/>
    <w:basedOn w:val="Normalny"/>
    <w:link w:val="Nagwek30"/>
    <w:uiPriority w:val="99"/>
    <w:rsid w:val="00D578DE"/>
    <w:pPr>
      <w:widowControl w:val="0"/>
      <w:shd w:val="clear" w:color="auto" w:fill="FFFFFF"/>
      <w:suppressAutoHyphens w:val="0"/>
      <w:spacing w:line="252" w:lineRule="exact"/>
      <w:jc w:val="center"/>
      <w:outlineLvl w:val="2"/>
    </w:pPr>
    <w:rPr>
      <w:rFonts w:ascii="Times New Roman" w:hAnsi="Times New Roman" w:cs="Times New Roman" w:eastAsiaTheme="minorHAnsi"/>
      <w:kern w:val="0"/>
      <w:sz w:val="20"/>
      <w:szCs w:val="20"/>
      <w:lang w:val="pl-PL" w:eastAsia="en-US" w:bidi="ar-SA"/>
    </w:rPr>
  </w:style>
  <w:style w:type="paragraph" w:styleId="Nagwek21" w:customStyle="1">
    <w:name w:val="Nagłówek #2"/>
    <w:basedOn w:val="Normalny"/>
    <w:link w:val="Nagwek20"/>
    <w:uiPriority w:val="99"/>
    <w:rsid w:val="00D578DE"/>
    <w:pPr>
      <w:widowControl w:val="0"/>
      <w:shd w:val="clear" w:color="auto" w:fill="FFFFFF"/>
      <w:suppressAutoHyphens w:val="0"/>
      <w:spacing w:before="240" w:line="274" w:lineRule="exact"/>
      <w:jc w:val="center"/>
      <w:outlineLvl w:val="1"/>
    </w:pPr>
    <w:rPr>
      <w:rFonts w:ascii="Times New Roman" w:hAnsi="Times New Roman" w:cs="Times New Roman" w:eastAsiaTheme="minorHAnsi"/>
      <w:b/>
      <w:bCs/>
      <w:kern w:val="0"/>
      <w:sz w:val="20"/>
      <w:szCs w:val="20"/>
      <w:lang w:val="pl-PL" w:eastAsia="en-US" w:bidi="ar-SA"/>
    </w:rPr>
  </w:style>
  <w:style w:type="paragraph" w:styleId="Nagwek240" w:customStyle="1">
    <w:name w:val="Nagłówek #2 (4)"/>
    <w:basedOn w:val="Normalny"/>
    <w:link w:val="Nagwek24"/>
    <w:uiPriority w:val="99"/>
    <w:rsid w:val="00D578DE"/>
    <w:pPr>
      <w:widowControl w:val="0"/>
      <w:shd w:val="clear" w:color="auto" w:fill="FFFFFF"/>
      <w:suppressAutoHyphens w:val="0"/>
      <w:spacing w:before="300" w:line="274" w:lineRule="exact"/>
      <w:jc w:val="center"/>
      <w:outlineLvl w:val="1"/>
    </w:pPr>
    <w:rPr>
      <w:rFonts w:ascii="Times New Roman" w:hAnsi="Times New Roman" w:cs="Times New Roman" w:eastAsiaTheme="minorHAnsi"/>
      <w:kern w:val="0"/>
      <w:sz w:val="20"/>
      <w:szCs w:val="20"/>
      <w:lang w:val="pl-PL" w:eastAsia="en-US" w:bidi="ar-SA"/>
    </w:rPr>
  </w:style>
  <w:style w:type="paragraph" w:styleId="Nagwek250" w:customStyle="1">
    <w:name w:val="Nagłówek #2 (5)"/>
    <w:basedOn w:val="Normalny"/>
    <w:link w:val="Nagwek25"/>
    <w:uiPriority w:val="99"/>
    <w:rsid w:val="00D578DE"/>
    <w:pPr>
      <w:widowControl w:val="0"/>
      <w:shd w:val="clear" w:color="auto" w:fill="FFFFFF"/>
      <w:suppressAutoHyphens w:val="0"/>
      <w:spacing w:line="274" w:lineRule="exact"/>
      <w:jc w:val="center"/>
      <w:outlineLvl w:val="1"/>
    </w:pPr>
    <w:rPr>
      <w:rFonts w:ascii="Calibri" w:hAnsi="Calibri" w:cs="Calibri" w:eastAsiaTheme="minorHAnsi"/>
      <w:spacing w:val="60"/>
      <w:kern w:val="0"/>
      <w:sz w:val="22"/>
      <w:szCs w:val="22"/>
      <w:lang w:val="pl-PL" w:eastAsia="en-US" w:bidi="ar-SA"/>
    </w:rPr>
  </w:style>
  <w:style w:type="paragraph" w:styleId="Nagwek11" w:customStyle="1">
    <w:name w:val="Nagłówek #1"/>
    <w:basedOn w:val="Normalny"/>
    <w:link w:val="Nagwek10"/>
    <w:uiPriority w:val="99"/>
    <w:rsid w:val="00D578DE"/>
    <w:pPr>
      <w:widowControl w:val="0"/>
      <w:shd w:val="clear" w:color="auto" w:fill="FFFFFF"/>
      <w:suppressAutoHyphens w:val="0"/>
      <w:spacing w:before="300" w:line="274" w:lineRule="exact"/>
      <w:jc w:val="center"/>
      <w:outlineLvl w:val="0"/>
    </w:pPr>
    <w:rPr>
      <w:rFonts w:ascii="Times New Roman" w:hAnsi="Times New Roman" w:cs="Times New Roman" w:eastAsiaTheme="minorHAnsi"/>
      <w:kern w:val="0"/>
      <w:sz w:val="20"/>
      <w:szCs w:val="20"/>
      <w:lang w:val="pl-PL" w:eastAsia="en-US" w:bidi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578DE"/>
    <w:pPr>
      <w:widowControl w:val="0"/>
      <w:suppressAutoHyphens w:val="0"/>
      <w:spacing w:after="120"/>
    </w:pPr>
    <w:rPr>
      <w:rFonts w:ascii="Courier New" w:hAnsi="Courier New" w:eastAsia="Times New Roman" w:cs="Courier New"/>
      <w:color w:val="000000"/>
      <w:kern w:val="0"/>
      <w:lang w:val="pl-PL" w:eastAsia="pl-PL" w:bidi="ar-SA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D578DE"/>
    <w:rPr>
      <w:rFonts w:ascii="Courier New" w:hAnsi="Courier New" w:eastAsia="Times New Roman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578DE"/>
    <w:pPr>
      <w:suppressAutoHyphens w:val="0"/>
      <w:spacing w:after="120"/>
      <w:ind w:left="283"/>
    </w:pPr>
    <w:rPr>
      <w:rFonts w:ascii="Times New Roman" w:hAnsi="Times New Roman" w:eastAsia="Times New Roman" w:cs="Times New Roman"/>
      <w:kern w:val="0"/>
      <w:sz w:val="16"/>
      <w:szCs w:val="16"/>
      <w:lang w:val="pl-PL" w:eastAsia="pl-PL" w:bidi="ar-SA"/>
    </w:rPr>
  </w:style>
  <w:style w:type="character" w:styleId="Tekstpodstawowywcity3Znak" w:customStyle="1">
    <w:name w:val="Tekst podstawowy wcięty 3 Znak"/>
    <w:basedOn w:val="Domylnaczcionkaakapitu"/>
    <w:link w:val="Tekstpodstawowywcity3"/>
    <w:uiPriority w:val="99"/>
    <w:rsid w:val="00D578DE"/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siwz" w:customStyle="1">
    <w:name w:val="siwz"/>
    <w:basedOn w:val="Normalny"/>
    <w:qFormat/>
    <w:rsid w:val="00D578DE"/>
    <w:pPr>
      <w:suppressAutoHyphens w:val="0"/>
      <w:contextualSpacing/>
      <w:jc w:val="both"/>
    </w:pPr>
    <w:rPr>
      <w:rFonts w:ascii="Arial" w:hAnsi="Arial" w:eastAsia="Times New Roman" w:cs="Arial"/>
      <w:bCs/>
      <w:iCs/>
      <w:kern w:val="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65C4"/>
    <w:rPr>
      <w:rFonts w:ascii="Segoe UI" w:hAnsi="Segoe UI"/>
      <w:sz w:val="18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9765C4"/>
    <w:rPr>
      <w:rFonts w:ascii="Segoe UI" w:hAnsi="Segoe UI" w:eastAsia="SimSun" w:cs="Mangal"/>
      <w:kern w:val="2"/>
      <w:sz w:val="18"/>
      <w:szCs w:val="16"/>
      <w:lang w:val="en-US" w:eastAsia="zh-C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D92BAD"/>
    <w:pPr>
      <w:suppressAutoHyphens w:val="0"/>
      <w:spacing w:after="120" w:line="480" w:lineRule="auto"/>
    </w:pPr>
    <w:rPr>
      <w:rFonts w:ascii="Times New Roman" w:hAnsi="Times New Roman" w:eastAsia="Times New Roman" w:cs="Times New Roman"/>
      <w:kern w:val="0"/>
      <w:lang w:val="pl-PL" w:eastAsia="pl-PL" w:bidi="ar-SA"/>
    </w:r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D92BA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2BAD"/>
    <w:rPr>
      <w:b/>
      <w:bCs/>
    </w:rPr>
  </w:style>
  <w:style w:type="character" w:styleId="Hipercze">
    <w:name w:val="Hyperlink"/>
    <w:rsid w:val="00D92BAD"/>
    <w:rPr>
      <w:color w:val="0000FF"/>
      <w:u w:val="single"/>
    </w:rPr>
  </w:style>
  <w:style w:type="paragraph" w:styleId="Standard" w:customStyle="1">
    <w:name w:val="Standard"/>
    <w:rsid w:val="00D92BAD"/>
    <w:pPr>
      <w:suppressAutoHyphens/>
      <w:autoSpaceDN w:val="0"/>
      <w:spacing w:after="200" w:line="276" w:lineRule="auto"/>
      <w:textAlignment w:val="baseline"/>
    </w:pPr>
    <w:rPr>
      <w:rFonts w:ascii="Liberation Serif" w:hAnsi="Liberation Serif" w:eastAsia="SimSun" w:cs="Arial"/>
      <w:kern w:val="3"/>
      <w:sz w:val="24"/>
      <w:szCs w:val="24"/>
      <w:lang w:eastAsia="zh-CN" w:bidi="hi-IN"/>
    </w:rPr>
  </w:style>
  <w:style w:type="paragraph" w:styleId="pkt" w:customStyle="1">
    <w:name w:val="pkt"/>
    <w:basedOn w:val="Normalny"/>
    <w:link w:val="pktZnak"/>
    <w:qFormat/>
    <w:rsid w:val="00D92BAD"/>
    <w:pPr>
      <w:suppressAutoHyphens w:val="0"/>
      <w:spacing w:before="60" w:after="60"/>
      <w:ind w:left="851" w:hanging="295"/>
      <w:jc w:val="both"/>
    </w:pPr>
    <w:rPr>
      <w:rFonts w:ascii="Times New Roman" w:hAnsi="Times New Roman" w:eastAsia="Times New Roman" w:cs="Times New Roman"/>
      <w:kern w:val="0"/>
      <w:szCs w:val="20"/>
      <w:lang w:val="x-none" w:eastAsia="x-none" w:bidi="ar-SA"/>
    </w:rPr>
  </w:style>
  <w:style w:type="character" w:styleId="pktZnak" w:customStyle="1">
    <w:name w:val="pkt Znak"/>
    <w:link w:val="pkt"/>
    <w:rsid w:val="00D92BAD"/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paragraph" w:styleId="pkt1" w:customStyle="1">
    <w:name w:val="pkt1"/>
    <w:basedOn w:val="pkt"/>
    <w:qFormat/>
    <w:rsid w:val="00D92BAD"/>
    <w:pPr>
      <w:ind w:left="850" w:hanging="425"/>
    </w:pPr>
  </w:style>
  <w:style w:type="character" w:styleId="markedcontent" w:customStyle="1">
    <w:name w:val="markedcontent"/>
    <w:basedOn w:val="Domylnaczcionkaakapitu"/>
    <w:rsid w:val="00D92BAD"/>
  </w:style>
  <w:style w:type="character" w:styleId="Uwydatnienie">
    <w:name w:val="Emphasis"/>
    <w:basedOn w:val="Domylnaczcionkaakapitu"/>
    <w:uiPriority w:val="20"/>
    <w:qFormat/>
    <w:rsid w:val="00D92BAD"/>
    <w:rPr>
      <w:i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2BA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E149A5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styleId="Tekstpodstawowy3Znak" w:customStyle="1">
    <w:name w:val="Tekst podstawowy 3 Znak"/>
    <w:basedOn w:val="Domylnaczcionkaakapitu"/>
    <w:link w:val="Tekstpodstawowy3"/>
    <w:uiPriority w:val="99"/>
    <w:rsid w:val="00E149A5"/>
    <w:rPr>
      <w:rFonts w:eastAsia="SimSun" w:cstheme="minorHAnsi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CEA52F36D4F54690B90736D1361915" ma:contentTypeVersion="15" ma:contentTypeDescription="Utwórz nowy dokument." ma:contentTypeScope="" ma:versionID="64b18671d81f2262d02e4b925cb6107e">
  <xsd:schema xmlns:xsd="http://www.w3.org/2001/XMLSchema" xmlns:xs="http://www.w3.org/2001/XMLSchema" xmlns:p="http://schemas.microsoft.com/office/2006/metadata/properties" xmlns:ns2="81ef412e-f832-4092-9dd8-0fd46ae7ae59" xmlns:ns3="b5ef1fb7-fcd7-4f67-8f75-740a56c92eea" targetNamespace="http://schemas.microsoft.com/office/2006/metadata/properties" ma:root="true" ma:fieldsID="1d4acdd6f44d9dcadec4879d62d02134" ns2:_="" ns3:_="">
    <xsd:import namespace="81ef412e-f832-4092-9dd8-0fd46ae7ae59"/>
    <xsd:import namespace="b5ef1fb7-fcd7-4f67-8f75-740a56c92e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f412e-f832-4092-9dd8-0fd46ae7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7c2df80-3412-43e1-8a36-fc84ee871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f1fb7-fcd7-4f67-8f75-740a56c92ee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121ecc7-7f09-4489-bf73-f009454a4494}" ma:internalName="TaxCatchAll" ma:showField="CatchAllData" ma:web="b5ef1fb7-fcd7-4f67-8f75-740a56c92e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ef1fb7-fcd7-4f67-8f75-740a56c92eea" xsi:nil="true"/>
    <lcf76f155ced4ddcb4097134ff3c332f xmlns="81ef412e-f832-4092-9dd8-0fd46ae7ae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36BE0A-9C18-44DE-9476-F0C47E9D0A5E}"/>
</file>

<file path=customXml/itemProps2.xml><?xml version="1.0" encoding="utf-8"?>
<ds:datastoreItem xmlns:ds="http://schemas.openxmlformats.org/officeDocument/2006/customXml" ds:itemID="{7D37AC92-0C58-4EF4-8906-3A963CD19F43}"/>
</file>

<file path=customXml/itemProps3.xml><?xml version="1.0" encoding="utf-8"?>
<ds:datastoreItem xmlns:ds="http://schemas.openxmlformats.org/officeDocument/2006/customXml" ds:itemID="{2DA404B7-EC45-4FFE-998E-3B02C9F351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</dc:creator>
  <cp:keywords/>
  <dc:description/>
  <cp:lastModifiedBy>Mateusz Popczyk</cp:lastModifiedBy>
  <cp:revision>3</cp:revision>
  <cp:lastPrinted>2024-09-24T09:08:00Z</cp:lastPrinted>
  <dcterms:created xsi:type="dcterms:W3CDTF">2025-05-30T07:57:00Z</dcterms:created>
  <dcterms:modified xsi:type="dcterms:W3CDTF">2025-10-13T09:12:23Z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0x01010031CEA52F36D4F54690B90736D1361915</vt:lpwstr>
  </property>
  <property fmtid="{D5CDD505-2E9C-101B-9397-08002B2CF9AE}" pid="3" name="MediaServiceImageTags">
    <vt:lpwstr/>
  </property>
</Properties>
</file>